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5374FE5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3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60521EDA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25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B9C6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3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bookmarkStart w:id="4" w:name="_GoBack"/>
      <w:bookmarkEnd w:id="4"/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809B" w14:textId="77777777" w:rsidR="009D5F34" w:rsidRDefault="009D5F34" w:rsidP="0087691B">
      <w:pPr>
        <w:spacing w:after="0" w:line="240" w:lineRule="auto"/>
      </w:pPr>
      <w:r>
        <w:separator/>
      </w:r>
    </w:p>
  </w:endnote>
  <w:endnote w:type="continuationSeparator" w:id="0">
    <w:p w14:paraId="65186DDE" w14:textId="77777777" w:rsidR="009D5F34" w:rsidRDefault="009D5F34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6F0A5" w14:textId="77777777" w:rsidR="009D5F34" w:rsidRDefault="009D5F34" w:rsidP="0087691B">
      <w:pPr>
        <w:spacing w:after="0" w:line="240" w:lineRule="auto"/>
      </w:pPr>
      <w:r>
        <w:separator/>
      </w:r>
    </w:p>
  </w:footnote>
  <w:footnote w:type="continuationSeparator" w:id="0">
    <w:p w14:paraId="217FA76D" w14:textId="77777777" w:rsidR="009D5F34" w:rsidRDefault="009D5F34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C639B"/>
    <w:rsid w:val="009D5F34"/>
    <w:rsid w:val="00A05157"/>
    <w:rsid w:val="00A303B7"/>
    <w:rsid w:val="00AA7F94"/>
    <w:rsid w:val="00AB6412"/>
    <w:rsid w:val="00B121E0"/>
    <w:rsid w:val="00B1604D"/>
    <w:rsid w:val="00B4395C"/>
    <w:rsid w:val="00BF5AC2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71305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2023-05-25T12:12:00Z</dcterms:modified>
  <cp:revision>6</cp:revision>
</cp:coreProperties>
</file>